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:rsidR="005153DD" w:rsidRPr="009553E0" w:rsidRDefault="005153DD" w:rsidP="005153D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:rsidR="005153DD" w:rsidRPr="000B661A" w:rsidRDefault="005153DD" w:rsidP="005153DD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B66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0B66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направлению подготовки:</w:t>
      </w:r>
    </w:p>
    <w:p w:rsidR="005153DD" w:rsidRPr="000B661A" w:rsidRDefault="005153DD" w:rsidP="005153D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44.0</w:t>
      </w:r>
      <w:r w:rsidR="00E0212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3.01 Педагогическое образование</w:t>
      </w:r>
    </w:p>
    <w:p w:rsidR="005153DD" w:rsidRPr="000B661A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профилю подготовки:</w:t>
      </w: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B6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«Музыка»</w:t>
      </w: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02124" w:rsidRDefault="00E02124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02124" w:rsidRPr="009553E0" w:rsidRDefault="00E02124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9553E0" w:rsidRDefault="005153DD" w:rsidP="005153D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5153DD" w:rsidRPr="009553E0" w:rsidRDefault="005153DD" w:rsidP="005153DD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5153DD" w:rsidRPr="009553E0" w:rsidRDefault="005153DD" w:rsidP="005153DD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5153DD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153DD" w:rsidRDefault="005153DD" w:rsidP="005153D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</w:t>
      </w:r>
      <w:proofErr w:type="gramStart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Козьмы Минина» (</w:t>
      </w:r>
      <w:proofErr w:type="spellStart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университет), утвержденной Ученым советом протокол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153DD" w:rsidRDefault="005153DD" w:rsidP="005153D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Default="005153DD" w:rsidP="005153D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363DC2" w:rsidRDefault="005153DD" w:rsidP="00363DC2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B661A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заседании выпускающей кафедры:</w:t>
      </w:r>
      <w:r w:rsidR="00363DC2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="00363D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продюсерства и </w:t>
      </w:r>
      <w:r w:rsidR="00363DC2" w:rsidRPr="00363D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музыкального образования</w:t>
      </w:r>
      <w:r w:rsidR="00363DC2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="00363DC2" w:rsidRPr="00363DC2">
        <w:rPr>
          <w:rFonts w:ascii="Times New Roman" w:hAnsi="Times New Roman" w:cs="Times New Roman"/>
          <w:sz w:val="28"/>
        </w:rPr>
        <w:t>(протокол № 11</w:t>
      </w:r>
      <w:r w:rsidR="00213733">
        <w:rPr>
          <w:rFonts w:ascii="Times New Roman" w:hAnsi="Times New Roman" w:cs="Times New Roman"/>
          <w:sz w:val="28"/>
        </w:rPr>
        <w:t xml:space="preserve"> </w:t>
      </w:r>
      <w:r w:rsidR="00363DC2" w:rsidRPr="00363DC2">
        <w:rPr>
          <w:rFonts w:ascii="Times New Roman" w:hAnsi="Times New Roman" w:cs="Times New Roman"/>
          <w:sz w:val="28"/>
        </w:rPr>
        <w:t>от «18» 06. 2021 г.)</w:t>
      </w:r>
    </w:p>
    <w:p w:rsidR="005153DD" w:rsidRDefault="005153DD" w:rsidP="008C7901">
      <w:pPr>
        <w:widowControl/>
        <w:spacing w:line="360" w:lineRule="auto"/>
        <w:ind w:firstLine="709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br w:type="page"/>
      </w:r>
      <w:bookmarkStart w:id="0" w:name="_GoBack"/>
      <w:bookmarkEnd w:id="0"/>
    </w:p>
    <w:p w:rsidR="005153DD" w:rsidRPr="00E8637C" w:rsidRDefault="005153DD" w:rsidP="005153DD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5153DD" w:rsidRPr="00E8637C" w:rsidRDefault="005153DD" w:rsidP="005153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5153DD" w:rsidRPr="00E8637C" w:rsidRDefault="005153DD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5153DD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313516" w:rsidP="005153DD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5153DD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153DD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5153DD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:rsidR="005153DD" w:rsidRPr="00E8637C" w:rsidRDefault="005153DD" w:rsidP="005153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:rsidR="005153DD" w:rsidRDefault="005153DD" w:rsidP="005153DD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5153DD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:rsidR="005153DD" w:rsidRPr="00E8637C" w:rsidRDefault="005153DD" w:rsidP="005153DD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1"/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Козьмы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пространство Мининского университета.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Мининском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:rsidR="005153DD" w:rsidRPr="00E8637C" w:rsidRDefault="005153DD" w:rsidP="005153DD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5153DD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2"/>
    </w:p>
    <w:p w:rsidR="005153DD" w:rsidRPr="00E8637C" w:rsidRDefault="005153DD" w:rsidP="005153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Мининского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духовного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над материальным;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:rsidR="005153DD" w:rsidRPr="00E8637C" w:rsidRDefault="005153DD" w:rsidP="005153DD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основу рабочей программы воспитания положен комплекс методологических подходов, включающий: аксиологический, системно-деятельностный,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Мининского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:rsidR="005153DD" w:rsidRPr="00E8637C" w:rsidRDefault="005153DD" w:rsidP="005153DD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Системно-деятельностный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Мининского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Учитывая, что процессы воспитания и образования неразрывно связаны, мы опираемся на логику организации учебного процесса в Мининском университете, предполагающей системно-деятельностный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  <w:proofErr w:type="gramEnd"/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межпоколенческого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событийное.</w:t>
      </w:r>
    </w:p>
    <w:p w:rsidR="005153DD" w:rsidRPr="00E8637C" w:rsidRDefault="005153DD" w:rsidP="005153DD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Мининском университете.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 университете являются: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ценностно-смыслового</w:t>
      </w:r>
      <w:proofErr w:type="gramEnd"/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приоритета инициативности, самостоятельности, самореализации обучающихся в учебной и внеучебной деятельности, социального партнерства в совместной деятельности участников образовательного и воспитательного процессов;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:rsidR="005153DD" w:rsidRPr="00E8637C" w:rsidRDefault="005153DD" w:rsidP="005153DD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Приведенные принципы организации воспитательной деятельности согласуются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методологическими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подхода к организации воспитательной деятельности в университете.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5153DD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3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1. ОСОБЕННОСТИ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ОРГАНИЗУЕМОГО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 xml:space="preserve"> В ВУЗЕ</w:t>
      </w:r>
      <w:bookmarkEnd w:id="3"/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4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4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внеучебной и социально-ориентированной деятельности; а также подготовку к профессиональной деятельности по воспитанию школьников.  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более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чем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Мининского университета и других нормативных документов, регламентирующих воспитательную деятельность в вузе.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миссия Мининского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Мининском университете созданы все условия для развития творческих, интеллектуальных способностей и интересов обучающихся.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Мининском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, в котором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расположены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около 300 000 экз.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Мининского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Актовый зал рассчитан на 252 посадочных места.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оснащенная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интерактивными средствами обучения, мультимедийным оборудованием, мобильными столами и стульями.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специально оборудованное помещение, для занятий различными оздоровительными и силовыми физическими упражнениями.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2 специализированные лаборатории, оснащенные аппаратно-программным комплексом для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скрининг-оценки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:rsidR="005153DD" w:rsidRPr="00E8637C" w:rsidRDefault="005153DD" w:rsidP="005153DD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Мининского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РУМЦ Мининского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Центром организуются культурно-массовые и спортивные мероприятия, мероприятия творческого характера, различные PR-акции, которые позволяют вовлекать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инвалидностью в социокультурную среду и устранять коммуникативный барьер.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</w:t>
      </w: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Мининского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Мининского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проектных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Мининского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ГБУ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Центр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Мининского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отчитывается о результатах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организаций высшего образования».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Мининском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!» является завершающим элементом системы воспитательной работы Мининского университета. Традиционно в рамках Торжественной церемонии, посвященной выпуску студентов Мининского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Мининского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5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5"/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Мининском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формировании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гражданской позиции студентов; 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осознание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важности решения задач воспитания детей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и молодежи;</w:t>
      </w:r>
    </w:p>
    <w:p w:rsidR="005153DD" w:rsidRPr="00E8637C" w:rsidRDefault="005153DD" w:rsidP="005153DD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работы определяют основные ориентиры воспитания в Мининском университете: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:rsidR="005153DD" w:rsidRPr="00E8637C" w:rsidRDefault="005153DD" w:rsidP="005153DD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:rsidR="005153DD" w:rsidRPr="00E8637C" w:rsidRDefault="005153DD" w:rsidP="005153DD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результате реализации поставленных целей и задач в Мининском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:rsidR="005153DD" w:rsidRPr="00E8637C" w:rsidRDefault="005153DD" w:rsidP="005153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6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6"/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Таблица 1 – Основные направления воспитательной работы в Мининском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5153DD" w:rsidRPr="00E8637C" w:rsidTr="00D672E3">
        <w:tc>
          <w:tcPr>
            <w:tcW w:w="617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:rsidR="005153DD" w:rsidRPr="00E8637C" w:rsidRDefault="005153DD" w:rsidP="00D672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ВИДЫ ДЕЯТЕЛЬНОСТИ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В ВОСПИТАТЕЛЬНОЙ СИСТЕМЕ ВУЗА</w:t>
      </w:r>
      <w:bookmarkEnd w:id="7"/>
    </w:p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 воспитательной системе в Мининском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по профилактике деструктивного и экстремистского поведения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другие виды деятельности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8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8"/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Мининском университете – это неотъемлемый компонент воспитательной деятельности. Студенческое объединение «Волонтерский центр Мининского университета» было открыто в 2017 году. На сегодняшний день Волонтерский центр Мининского университета насчитывает более 350 студентов. За годы работы в волонтерских проектах приняло участие более 2 500 студентов.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Волонтерском центре Мининского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наркотиков ГУ МВД России по Нижегородской области.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добровольческой деятельности студентов Мининского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волонтеры Мининского университета приняли участие во Всероссийской акции «Мы вместе», где по заявкам от пожилых людей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помогали им с покупкой и доставкой лекарств и продуктов. Кроме того, в рамках направления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Социальное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Мининского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Мининского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Мининском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Мининского университета. 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Мининском университете представлены Военно-патриотический клуб «Поколение» и «Вечный город».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Мининском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центра Мининского университета готовит театральное представление на тему важности и значимости сохранения памяти о Великой Отечественной войне.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Мининского университета являются активными участниками движения Волонтеры Победы, проекта «Бессмертный полк России». </w:t>
      </w:r>
      <w:proofErr w:type="gramEnd"/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обучающимся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отчитывается о результатах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организаций высшего образования».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Мининского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Мининском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Мининского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фитнес-фестиваля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Мининского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предусматривающая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Мининского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Мининском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</w:t>
      </w:r>
      <w:proofErr w:type="gram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областях</w:t>
      </w:r>
      <w:proofErr w:type="gram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представляющую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Мининского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Мининского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:rsidR="005153DD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:rsidR="005153DD" w:rsidRPr="00E8637C" w:rsidRDefault="005153DD" w:rsidP="005153D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9"/>
    <w:p w:rsidR="005153DD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5153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53DD" w:rsidRDefault="005153DD" w:rsidP="005153DD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:rsidR="005153DD" w:rsidRPr="009553E0" w:rsidRDefault="005153DD" w:rsidP="005153DD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:rsidR="005153DD" w:rsidRPr="009553E0" w:rsidRDefault="005153DD" w:rsidP="005153DD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228"/>
        <w:gridCol w:w="1857"/>
        <w:gridCol w:w="2492"/>
        <w:gridCol w:w="2483"/>
        <w:gridCol w:w="5054"/>
      </w:tblGrid>
      <w:tr w:rsidR="005153DD" w:rsidRPr="00927CA8" w:rsidTr="00D672E3">
        <w:trPr>
          <w:trHeight w:val="718"/>
        </w:trPr>
        <w:tc>
          <w:tcPr>
            <w:tcW w:w="202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57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631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44" w:type="pct"/>
            <w:shd w:val="clear" w:color="auto" w:fill="auto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 xml:space="preserve">Виды деятельности </w:t>
            </w:r>
            <w:proofErr w:type="gramStart"/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обучающихся</w:t>
            </w:r>
            <w:proofErr w:type="gramEnd"/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 xml:space="preserve"> в воспитательной системе вуза</w:t>
            </w:r>
          </w:p>
        </w:tc>
        <w:tc>
          <w:tcPr>
            <w:tcW w:w="1718" w:type="pct"/>
          </w:tcPr>
          <w:p w:rsidR="005153DD" w:rsidRPr="00927CA8" w:rsidRDefault="005153DD" w:rsidP="00D672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5153DD" w:rsidRPr="00927CA8" w:rsidTr="00D672E3">
        <w:trPr>
          <w:trHeight w:val="70"/>
        </w:trPr>
        <w:tc>
          <w:tcPr>
            <w:tcW w:w="202" w:type="pct"/>
            <w:shd w:val="clear" w:color="auto" w:fill="auto"/>
          </w:tcPr>
          <w:p w:rsidR="005153DD" w:rsidRPr="00927CA8" w:rsidRDefault="005153DD" w:rsidP="00D672E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57" w:type="pct"/>
          </w:tcPr>
          <w:p w:rsidR="005153DD" w:rsidRPr="000B661A" w:rsidRDefault="005153DD" w:rsidP="00D672E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661A">
              <w:rPr>
                <w:rFonts w:ascii="Times New Roman" w:hAnsi="Times New Roman" w:cs="Times New Roman"/>
                <w:sz w:val="22"/>
                <w:szCs w:val="22"/>
              </w:rPr>
              <w:t xml:space="preserve">Стратегии личностно-профессионального развития </w:t>
            </w:r>
            <w:proofErr w:type="gramStart"/>
            <w:r w:rsidRPr="000B661A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0B66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31" w:type="pct"/>
            <w:vAlign w:val="center"/>
          </w:tcPr>
          <w:p w:rsidR="005153DD" w:rsidRPr="000B661A" w:rsidRDefault="005153DD" w:rsidP="00D672E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661A">
              <w:rPr>
                <w:rFonts w:ascii="Times New Roman" w:hAnsi="Times New Roman" w:cs="Times New Roman"/>
                <w:sz w:val="22"/>
                <w:szCs w:val="22"/>
              </w:rPr>
              <w:t xml:space="preserve">УК-6. </w:t>
            </w:r>
            <w:proofErr w:type="gramStart"/>
            <w:r w:rsidRPr="000B661A">
              <w:rPr>
                <w:rFonts w:ascii="Times New Roman" w:hAnsi="Times New Roman" w:cs="Times New Roman"/>
                <w:sz w:val="22"/>
                <w:szCs w:val="22"/>
              </w:rPr>
              <w:t>Способен</w:t>
            </w:r>
            <w:proofErr w:type="gramEnd"/>
            <w:r w:rsidRPr="000B661A">
              <w:rPr>
                <w:rFonts w:ascii="Times New Roman" w:hAnsi="Times New Roman" w:cs="Times New Roman"/>
                <w:sz w:val="22"/>
                <w:szCs w:val="22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847" w:type="pct"/>
            <w:shd w:val="clear" w:color="auto" w:fill="auto"/>
          </w:tcPr>
          <w:p w:rsidR="005153DD" w:rsidRPr="000B661A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0B661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профессионально-трудовое</w:t>
            </w:r>
          </w:p>
        </w:tc>
        <w:tc>
          <w:tcPr>
            <w:tcW w:w="844" w:type="pct"/>
            <w:shd w:val="clear" w:color="auto" w:fill="auto"/>
          </w:tcPr>
          <w:p w:rsidR="005153DD" w:rsidRPr="000B661A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r w:rsidRPr="000B661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роектная деятельность</w:t>
            </w:r>
          </w:p>
        </w:tc>
        <w:tc>
          <w:tcPr>
            <w:tcW w:w="1718" w:type="pct"/>
            <w:shd w:val="clear" w:color="auto" w:fill="auto"/>
          </w:tcPr>
          <w:p w:rsidR="005153DD" w:rsidRPr="000B661A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5153DD" w:rsidRPr="00927CA8" w:rsidTr="00D672E3">
        <w:trPr>
          <w:trHeight w:val="830"/>
        </w:trPr>
        <w:tc>
          <w:tcPr>
            <w:tcW w:w="202" w:type="pct"/>
            <w:shd w:val="clear" w:color="auto" w:fill="auto"/>
          </w:tcPr>
          <w:p w:rsidR="005153DD" w:rsidRPr="00927CA8" w:rsidRDefault="005153DD" w:rsidP="00D672E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57" w:type="pct"/>
          </w:tcPr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631" w:type="pct"/>
          </w:tcPr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  <w:shd w:val="clear" w:color="auto" w:fill="auto"/>
          </w:tcPr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44" w:type="pct"/>
            <w:shd w:val="clear" w:color="auto" w:fill="auto"/>
          </w:tcPr>
          <w:p w:rsidR="005153DD" w:rsidRPr="007741F9" w:rsidRDefault="005153DD" w:rsidP="00D672E3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18" w:type="pct"/>
            <w:shd w:val="clear" w:color="auto" w:fill="auto"/>
          </w:tcPr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5153DD" w:rsidRPr="00927CA8" w:rsidTr="00D672E3">
        <w:trPr>
          <w:trHeight w:val="131"/>
        </w:trPr>
        <w:tc>
          <w:tcPr>
            <w:tcW w:w="202" w:type="pct"/>
            <w:shd w:val="clear" w:color="auto" w:fill="auto"/>
          </w:tcPr>
          <w:p w:rsidR="005153DD" w:rsidRPr="00927CA8" w:rsidRDefault="005153DD" w:rsidP="00D672E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57" w:type="pct"/>
          </w:tcPr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631" w:type="pct"/>
          </w:tcPr>
          <w:p w:rsidR="005153DD" w:rsidRPr="00927CA8" w:rsidRDefault="005153DD" w:rsidP="00D672E3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:rsidR="005153DD" w:rsidRPr="00927CA8" w:rsidRDefault="005153DD" w:rsidP="00D672E3">
            <w:pPr>
              <w:jc w:val="both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7</w:t>
            </w:r>
          </w:p>
        </w:tc>
        <w:tc>
          <w:tcPr>
            <w:tcW w:w="847" w:type="pct"/>
            <w:shd w:val="clear" w:color="auto" w:fill="auto"/>
          </w:tcPr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образовательное</w:t>
            </w:r>
          </w:p>
        </w:tc>
        <w:tc>
          <w:tcPr>
            <w:tcW w:w="844" w:type="pct"/>
            <w:shd w:val="clear" w:color="auto" w:fill="auto"/>
          </w:tcPr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Научно-исследовательская</w:t>
            </w:r>
          </w:p>
          <w:p w:rsidR="005153DD" w:rsidRPr="001D005F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18" w:type="pct"/>
            <w:shd w:val="clear" w:color="auto" w:fill="auto"/>
          </w:tcPr>
          <w:p w:rsidR="005153DD" w:rsidRPr="00927CA8" w:rsidRDefault="005153DD" w:rsidP="00D672E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Включение в содержание занятий профессионально-ориентированных кейсов с акцентом на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</w:tbl>
    <w:p w:rsidR="005153DD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5153DD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10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  <w:proofErr w:type="gramEnd"/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:rsidR="005153DD" w:rsidRPr="00E8637C" w:rsidRDefault="005153DD" w:rsidP="005153DD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включение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воспитательную среду университета.</w:t>
      </w:r>
    </w:p>
    <w:p w:rsidR="005153DD" w:rsidRPr="00E8637C" w:rsidRDefault="005153DD" w:rsidP="005153DD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Эта работа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толерантность и рефлексивность.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волонтерского корпуса Мининского университета;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:rsidR="005153DD" w:rsidRPr="00E8637C" w:rsidRDefault="005153DD" w:rsidP="005153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proofErr w:type="gramEnd"/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:rsidR="005153DD" w:rsidRPr="00E8637C" w:rsidRDefault="005153DD" w:rsidP="005153DD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  <w:proofErr w:type="gramEnd"/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  <w:proofErr w:type="gramEnd"/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пп в ст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уденческие советы;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</w:t>
      </w:r>
      <w:proofErr w:type="gramStart"/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обучающихся</w:t>
      </w:r>
      <w:proofErr w:type="gramEnd"/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: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вовлечение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возможности каждого обучающегося в ключевые дела вуза в одной из возможных для них ролей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телевидение Мининского университета «Minin STV»;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ориентированы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в молодежном общественном объединении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:rsidR="005153DD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в рамках международного студенческого сотрудничества осуществляется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13. «</w:t>
      </w:r>
      <w:proofErr w:type="gram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Социально-педагогическое</w:t>
      </w:r>
      <w:proofErr w:type="gram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  <w:proofErr w:type="gramEnd"/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РУМЦ Мининского университета;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модульная образовательная программа дополнительного образования – программа подготовки волонтеров «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Инклюзивное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  <w:proofErr w:type="gramEnd"/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  <w:proofErr w:type="gramEnd"/>
    </w:p>
    <w:p w:rsidR="005153DD" w:rsidRPr="00E8637C" w:rsidRDefault="005153DD" w:rsidP="005153DD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2"/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:rsidR="005153DD" w:rsidRPr="00E8637C" w:rsidRDefault="005153DD" w:rsidP="005153D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  <w:proofErr w:type="gramEnd"/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Способами получения информации могут выступать опросные методы: анкетирование, интервьюирование, 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фокус-групповые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:rsidR="005153DD" w:rsidRPr="00E8637C" w:rsidRDefault="005153DD" w:rsidP="005153DD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:rsidR="005153DD" w:rsidRPr="00E8637C" w:rsidRDefault="005153DD" w:rsidP="005153D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  <w:proofErr w:type="gramEnd"/>
    </w:p>
    <w:p w:rsidR="003640F1" w:rsidRDefault="003640F1"/>
    <w:sectPr w:rsidR="00364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516" w:rsidRDefault="00313516">
      <w:r>
        <w:separator/>
      </w:r>
    </w:p>
  </w:endnote>
  <w:endnote w:type="continuationSeparator" w:id="0">
    <w:p w:rsidR="00313516" w:rsidRDefault="0031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2E" w:rsidRPr="009B5B28" w:rsidRDefault="005153DD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E02124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2E" w:rsidRPr="00E8637C" w:rsidRDefault="005153DD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8C7901">
      <w:rPr>
        <w:rFonts w:ascii="Times New Roman" w:hAnsi="Times New Roman" w:cs="Times New Roman"/>
        <w:noProof/>
        <w:sz w:val="28"/>
        <w:szCs w:val="28"/>
      </w:rPr>
      <w:t>3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516" w:rsidRDefault="00313516">
      <w:r>
        <w:separator/>
      </w:r>
    </w:p>
  </w:footnote>
  <w:footnote w:type="continuationSeparator" w:id="0">
    <w:p w:rsidR="00313516" w:rsidRDefault="00313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12E" w:rsidRDefault="005153DD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3FEAF8" wp14:editId="3825FDB1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112E" w:rsidRDefault="00313516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D3FEAF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B4wwIAAK4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" o:allowincell="f" filled="f" stroked="f">
              <v:textbox inset="0,0,0,0">
                <w:txbxContent>
                  <w:p w:rsidR="000A112E" w:rsidRDefault="005153DD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01"/>
    <w:rsid w:val="00213733"/>
    <w:rsid w:val="00313516"/>
    <w:rsid w:val="00363DC2"/>
    <w:rsid w:val="003640F1"/>
    <w:rsid w:val="003A3A5C"/>
    <w:rsid w:val="005153DD"/>
    <w:rsid w:val="00606001"/>
    <w:rsid w:val="008C7901"/>
    <w:rsid w:val="00E0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53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153DD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3D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unhideWhenUsed/>
    <w:rsid w:val="005153D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153D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5153DD"/>
  </w:style>
  <w:style w:type="paragraph" w:styleId="a5">
    <w:name w:val="Body Text"/>
    <w:basedOn w:val="a"/>
    <w:link w:val="a6"/>
    <w:uiPriority w:val="1"/>
    <w:qFormat/>
    <w:rsid w:val="005153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515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5153DD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5153DD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5153DD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5153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5153DD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5153DD"/>
    <w:rPr>
      <w:rFonts w:ascii="Times New Roman" w:eastAsia="Times New Roman" w:hAnsi="Times New Roman" w:cs="Times New Roman"/>
      <w:lang w:eastAsia="ru-RU"/>
    </w:rPr>
  </w:style>
  <w:style w:type="paragraph" w:styleId="ab">
    <w:name w:val="No Spacing"/>
    <w:uiPriority w:val="1"/>
    <w:qFormat/>
    <w:rsid w:val="005153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c">
    <w:name w:val="footnote reference"/>
    <w:qFormat/>
    <w:rsid w:val="005153DD"/>
    <w:rPr>
      <w:vertAlign w:val="superscript"/>
    </w:rPr>
  </w:style>
  <w:style w:type="character" w:customStyle="1" w:styleId="CharAttribute1">
    <w:name w:val="CharAttribute1"/>
    <w:uiPriority w:val="99"/>
    <w:qFormat/>
    <w:rsid w:val="005153DD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5153DD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5153DD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5153DD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5153DD"/>
  </w:style>
  <w:style w:type="paragraph" w:styleId="af0">
    <w:name w:val="footnote text"/>
    <w:basedOn w:val="a"/>
    <w:link w:val="af"/>
    <w:rsid w:val="005153D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5153D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5153D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153D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153D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153D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153D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153D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153D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5153DD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5153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53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153DD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3D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unhideWhenUsed/>
    <w:rsid w:val="005153D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153D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5153DD"/>
  </w:style>
  <w:style w:type="paragraph" w:styleId="a5">
    <w:name w:val="Body Text"/>
    <w:basedOn w:val="a"/>
    <w:link w:val="a6"/>
    <w:uiPriority w:val="1"/>
    <w:qFormat/>
    <w:rsid w:val="005153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515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5153DD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5153DD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5153DD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5153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5153DD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5153DD"/>
    <w:rPr>
      <w:rFonts w:ascii="Times New Roman" w:eastAsia="Times New Roman" w:hAnsi="Times New Roman" w:cs="Times New Roman"/>
      <w:lang w:eastAsia="ru-RU"/>
    </w:rPr>
  </w:style>
  <w:style w:type="paragraph" w:styleId="ab">
    <w:name w:val="No Spacing"/>
    <w:uiPriority w:val="1"/>
    <w:qFormat/>
    <w:rsid w:val="005153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c">
    <w:name w:val="footnote reference"/>
    <w:qFormat/>
    <w:rsid w:val="005153DD"/>
    <w:rPr>
      <w:vertAlign w:val="superscript"/>
    </w:rPr>
  </w:style>
  <w:style w:type="character" w:customStyle="1" w:styleId="CharAttribute1">
    <w:name w:val="CharAttribute1"/>
    <w:uiPriority w:val="99"/>
    <w:qFormat/>
    <w:rsid w:val="005153DD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5153DD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5153DD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5153DD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5153DD"/>
  </w:style>
  <w:style w:type="paragraph" w:styleId="af0">
    <w:name w:val="footnote text"/>
    <w:basedOn w:val="a"/>
    <w:link w:val="af"/>
    <w:rsid w:val="005153D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5153D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5153D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153D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153D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153D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153D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5153D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153D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5153DD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5153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12096</Words>
  <Characters>68950</Characters>
  <Application>Microsoft Office Word</Application>
  <DocSecurity>0</DocSecurity>
  <Lines>574</Lines>
  <Paragraphs>161</Paragraphs>
  <ScaleCrop>false</ScaleCrop>
  <Company/>
  <LinksUpToDate>false</LinksUpToDate>
  <CharactersWithSpaces>80885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Sizova, Olga</dc:creator>
  <cp:keywords/>
  <dc:description/>
  <cp:lastModifiedBy>Денис</cp:lastModifiedBy>
  <cp:revision>8</cp:revision>
  <dcterms:created xsi:type="dcterms:W3CDTF">2021-06-25T08:02:00Z</dcterms:created>
  <dcterms:modified xsi:type="dcterms:W3CDTF">2021-06-27T21:57:00Z</dcterms:modified>
</cp:coreProperties>
</file>